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7D1F0" w14:textId="7300A899" w:rsidR="00407FBD" w:rsidRPr="002D3950" w:rsidRDefault="00407FBD">
      <w:pPr>
        <w:tabs>
          <w:tab w:val="left" w:pos="1216"/>
          <w:tab w:val="left" w:pos="3757"/>
        </w:tabs>
        <w:rPr>
          <w:rFonts w:ascii="Times New Roman" w:hAnsi="Times New Roman" w:cs="Times New Roman"/>
          <w:sz w:val="22"/>
          <w:szCs w:val="22"/>
        </w:rPr>
      </w:pPr>
      <w:r w:rsidRPr="002D3950">
        <w:rPr>
          <w:rFonts w:ascii="Times New Roman" w:hAnsi="Times New Roman" w:cs="Times New Roman"/>
          <w:sz w:val="22"/>
          <w:szCs w:val="22"/>
        </w:rPr>
        <w:tab/>
      </w:r>
      <w:r w:rsidRPr="002D3950">
        <w:rPr>
          <w:rFonts w:ascii="Times New Roman" w:hAnsi="Times New Roman" w:cs="Times New Roman"/>
          <w:sz w:val="22"/>
          <w:szCs w:val="22"/>
        </w:rPr>
        <w:tab/>
      </w:r>
    </w:p>
    <w:p w14:paraId="26E1611A" w14:textId="1704FA90" w:rsidR="00496A04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Al Dirigente Scolastico</w:t>
      </w:r>
    </w:p>
    <w:p w14:paraId="53A5E06A" w14:textId="108EF3DA" w:rsidR="005C1954" w:rsidRPr="005C1954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I.C. A. Gramsci di Aprilia</w:t>
      </w:r>
    </w:p>
    <w:p w14:paraId="74BAC825" w14:textId="5864152E" w:rsidR="009C1FD4" w:rsidRPr="002D3950" w:rsidRDefault="009C1FD4" w:rsidP="009C1FD4">
      <w:pPr>
        <w:pStyle w:val="Intestazione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0EBE31AE" w14:textId="77777777" w:rsidR="00471ABB" w:rsidRPr="006B3040" w:rsidRDefault="00471ABB" w:rsidP="00036627">
      <w:pPr>
        <w:ind w:firstLine="6379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14:paraId="72688744" w14:textId="3BCB6F3C" w:rsidR="005C1954" w:rsidRPr="005C1954" w:rsidRDefault="00411536" w:rsidP="005C1954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  <w:t>scheda di autovalutazione</w:t>
      </w:r>
    </w:p>
    <w:p w14:paraId="48253396" w14:textId="77777777" w:rsidR="004B5FA3" w:rsidRPr="004B5FA3" w:rsidRDefault="00147750" w:rsidP="004B5FA3">
      <w:pPr>
        <w:ind w:leftChars="-1" w:hangingChars="1" w:hanging="2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Avviso di selezione rivolto al personale interno </w:t>
      </w:r>
      <w:r w:rsidR="00D00105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per il conferimento di </w:t>
      </w:r>
      <w:r w:rsidR="004B5FA3" w:rsidRPr="004B5FA3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n° 1 incarico di supporto tecnico giuridico-amministrativo</w:t>
      </w:r>
    </w:p>
    <w:p w14:paraId="5835B6CD" w14:textId="5638DA5B" w:rsidR="00D00105" w:rsidRDefault="00D00105" w:rsidP="001D77AA">
      <w:pPr>
        <w:ind w:leftChars="-1" w:hangingChars="1" w:hanging="2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297B2CB0" w14:textId="77777777" w:rsidR="00D00105" w:rsidRDefault="00D00105" w:rsidP="001D77AA">
      <w:pPr>
        <w:ind w:leftChars="-1" w:hangingChars="1" w:hanging="2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3EE79E1F" w14:textId="77777777" w:rsidR="00A14ED8" w:rsidRPr="00A14ED8" w:rsidRDefault="00A14ED8" w:rsidP="00A14ED8">
      <w:pPr>
        <w:ind w:leftChars="-1" w:hangingChars="1" w:hanging="2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A14ED8">
        <w:rPr>
          <w:rFonts w:ascii="Times New Roman" w:eastAsia="Calibri" w:hAnsi="Times New Roman" w:cs="Times New Roman"/>
          <w:sz w:val="22"/>
          <w:szCs w:val="22"/>
          <w:lang w:eastAsia="en-US"/>
        </w:rPr>
        <w:t>Piano nazionale di ripresa e resilienza, Missione 4 – Istruzione e ricerca – Componente 1 – Potenziamento dell’offerta dei servizi di istruzione: dagli asili nido alle università – Investimento 3.2 “</w:t>
      </w:r>
      <w:r w:rsidRPr="00A14ED8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 xml:space="preserve">Scuola 4.0. Scuole innovative, cablaggio, nuovi ambienti di apprendimento e </w:t>
      </w:r>
      <w:proofErr w:type="gramStart"/>
      <w:r w:rsidRPr="00A14ED8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>laboratori</w:t>
      </w:r>
      <w:r w:rsidRPr="00A14ED8">
        <w:rPr>
          <w:rFonts w:ascii="Times New Roman" w:eastAsia="Calibri" w:hAnsi="Times New Roman" w:cs="Times New Roman"/>
          <w:sz w:val="22"/>
          <w:szCs w:val="22"/>
          <w:lang w:eastAsia="en-US"/>
        </w:rPr>
        <w:t>”–</w:t>
      </w:r>
      <w:proofErr w:type="gramEnd"/>
      <w:r w:rsidRPr="00A14ED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“</w:t>
      </w:r>
      <w:r w:rsidRPr="00A14ED8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 xml:space="preserve">Azione 1: Next generation </w:t>
      </w:r>
      <w:proofErr w:type="spellStart"/>
      <w:r w:rsidRPr="00A14ED8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>Classrooms</w:t>
      </w:r>
      <w:proofErr w:type="spellEnd"/>
      <w:r w:rsidRPr="00A14ED8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 xml:space="preserve"> - Ambienti di apprendimento innovativi</w:t>
      </w:r>
      <w:r w:rsidRPr="00A14ED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” finanziato dall’Unione europea – </w:t>
      </w:r>
      <w:r w:rsidRPr="00A14ED8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>Next Generation EU</w:t>
      </w:r>
    </w:p>
    <w:p w14:paraId="4584DBAF" w14:textId="77777777" w:rsidR="00D00105" w:rsidRDefault="00D00105" w:rsidP="001D77AA">
      <w:pPr>
        <w:ind w:leftChars="-1" w:hangingChars="1" w:hanging="2"/>
        <w:jc w:val="both"/>
        <w:rPr>
          <w:rFonts w:ascii="Times New Roman" w:eastAsia="Calibri" w:hAnsi="Times New Roman" w:cs="Times New Roman"/>
          <w:b/>
          <w:bCs/>
          <w:sz w:val="22"/>
          <w:szCs w:val="22"/>
          <w:lang w:eastAsia="en-US"/>
        </w:rPr>
      </w:pPr>
    </w:p>
    <w:p w14:paraId="526ACD59" w14:textId="77777777" w:rsidR="00D00105" w:rsidRDefault="00D00105" w:rsidP="001D77AA">
      <w:pPr>
        <w:ind w:leftChars="-1" w:hangingChars="1" w:hanging="2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8D9AF3E" w14:textId="699E3625" w:rsidR="00382A59" w:rsidRDefault="00294680" w:rsidP="00294680">
      <w:pPr>
        <w:ind w:leftChars="-1" w:hangingChars="1" w:hanging="2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2D3950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Codice </w:t>
      </w:r>
      <w:r w:rsidR="00382A59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Identificativo </w:t>
      </w:r>
      <w:r w:rsidRPr="002D3950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Progetto: </w:t>
      </w:r>
      <w:r w:rsidRPr="002D3950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M4C1I3.2-2022-961-P-25801 </w:t>
      </w:r>
    </w:p>
    <w:p w14:paraId="2E77AF7B" w14:textId="4ECBA33D" w:rsidR="00294680" w:rsidRPr="002D3950" w:rsidRDefault="00382A59" w:rsidP="00294680">
      <w:pPr>
        <w:ind w:leftChars="-1" w:hangingChars="1" w:hanging="2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382A59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Titolo progetto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: </w:t>
      </w:r>
      <w:bookmarkStart w:id="0" w:name="_Hlk136347677"/>
      <w:r w:rsidR="00294680" w:rsidRPr="002D3950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“Innovazione e creatività in continuità”</w:t>
      </w:r>
      <w:r w:rsidR="00294680" w:rsidRPr="002D3950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 </w:t>
      </w:r>
      <w:bookmarkEnd w:id="0"/>
    </w:p>
    <w:p w14:paraId="3F826046" w14:textId="64EFAE46" w:rsidR="001D77AA" w:rsidRPr="002D3950" w:rsidRDefault="001D77AA" w:rsidP="001D77AA">
      <w:pPr>
        <w:ind w:leftChars="-1" w:hangingChars="1" w:hanging="2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2D3950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CUP:</w:t>
      </w:r>
      <w:r w:rsidRPr="002D3950">
        <w:rPr>
          <w:b/>
          <w:sz w:val="22"/>
          <w:szCs w:val="22"/>
        </w:rPr>
        <w:t xml:space="preserve"> </w:t>
      </w:r>
      <w:r w:rsidRPr="002D3950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D14D22005110006</w:t>
      </w:r>
    </w:p>
    <w:p w14:paraId="1EC24C66" w14:textId="77777777" w:rsidR="008B6CDB" w:rsidRPr="002D3950" w:rsidRDefault="008B6CDB" w:rsidP="008B6CDB">
      <w:pPr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6D33C2C9" w14:textId="77777777" w:rsidR="00446352" w:rsidRDefault="00446352" w:rsidP="008B6CDB">
      <w:pPr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7A7E610C" w14:textId="1E11795F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Il/la sottoscritto/a ______________________________________________ nato/a </w:t>
      </w:r>
      <w:proofErr w:type="spellStart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</w:t>
      </w:r>
      <w:proofErr w:type="spellEnd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________________________ il____________________ residente a___________________________ Provincia di ___________________ Via/Piazza _______________________________________________n. _________ Codice Fiscale ________________________________________________________, in qualità di 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personale interno all’Istituzione Scolastica in quanto 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______________________________________________ </w:t>
      </w:r>
    </w:p>
    <w:p w14:paraId="5D5E0BA9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BF23E5D" w14:textId="2AB06232" w:rsidR="00B5601D" w:rsidRPr="00B5601D" w:rsidRDefault="00B5601D" w:rsidP="00B5601D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</w:t>
      </w:r>
    </w:p>
    <w:p w14:paraId="174F6C2D" w14:textId="41D7F64F" w:rsidR="00B5601D" w:rsidRDefault="00411536" w:rsidP="00B5601D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DICHIARA</w:t>
      </w:r>
    </w:p>
    <w:p w14:paraId="77C70FA7" w14:textId="77777777" w:rsidR="00B5601D" w:rsidRPr="00B5601D" w:rsidRDefault="00B5601D" w:rsidP="00B5601D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CF5AD86" w14:textId="59D879E7" w:rsidR="00B5601D" w:rsidRDefault="0041153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relativamente </w:t>
      </w:r>
      <w:r w:rsidR="00443E0E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alla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domanda di partecipazione</w:t>
      </w:r>
      <w:r w:rsidR="00443E0E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in oggetto</w:t>
      </w:r>
      <w:r w:rsid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:</w:t>
      </w:r>
    </w:p>
    <w:p w14:paraId="4FA5CCD3" w14:textId="77777777" w:rsid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15DE333" w14:textId="52694957" w:rsidR="00411536" w:rsidRDefault="0041153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di essere in possesso dei seguenti titoli di cui è possibile avere evidenza dal curriculum vitae in formato europeo allegato</w:t>
      </w:r>
    </w:p>
    <w:p w14:paraId="28B60EC8" w14:textId="77777777" w:rsidR="00411536" w:rsidRDefault="0041153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tbl>
      <w:tblPr>
        <w:tblpPr w:leftFromText="141" w:rightFromText="141" w:vertAnchor="text" w:horzAnchor="page" w:tblpXSpec="center" w:tblpY="7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831"/>
        <w:gridCol w:w="3072"/>
        <w:gridCol w:w="1559"/>
        <w:gridCol w:w="1300"/>
        <w:gridCol w:w="1244"/>
      </w:tblGrid>
      <w:tr w:rsidR="00443E0E" w:rsidRPr="00443E0E" w14:paraId="6E48636A" w14:textId="1D9A8A37" w:rsidTr="00A713D7">
        <w:trPr>
          <w:trHeight w:val="20"/>
        </w:trPr>
        <w:tc>
          <w:tcPr>
            <w:tcW w:w="10194" w:type="dxa"/>
            <w:gridSpan w:val="6"/>
          </w:tcPr>
          <w:p w14:paraId="39C41C92" w14:textId="77777777" w:rsidR="00443E0E" w:rsidRDefault="00443E0E" w:rsidP="00443E0E">
            <w:pPr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</w:pPr>
            <w:r w:rsidRPr="00443E0E">
              <w:rPr>
                <w:rFonts w:ascii="Times New Roman" w:eastAsia="Calibri" w:hAnsi="Times New Roman" w:cs="Times New Roman"/>
                <w:b/>
                <w:bCs/>
              </w:rPr>
              <w:t xml:space="preserve">TABELLA VALUTAZIONE </w:t>
            </w:r>
            <w:r w:rsidRPr="00443E0E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 xml:space="preserve"> </w:t>
            </w:r>
          </w:p>
          <w:p w14:paraId="4CB50FC9" w14:textId="43387692" w:rsidR="00443E0E" w:rsidRPr="001D7B52" w:rsidRDefault="001D7B52" w:rsidP="001D7B52">
            <w:pPr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16"/>
                <w:szCs w:val="16"/>
              </w:rPr>
            </w:pPr>
            <w:r w:rsidRPr="001D7B52">
              <w:rPr>
                <w:rFonts w:ascii="Times New Roman" w:eastAsia="Calibri" w:hAnsi="Times New Roman" w:cs="Times New Roman"/>
                <w:b/>
                <w:bCs/>
                <w:caps/>
                <w:sz w:val="16"/>
                <w:szCs w:val="16"/>
              </w:rPr>
              <w:t xml:space="preserve">supporto tecnico </w:t>
            </w:r>
            <w:r w:rsidR="004B5FA3">
              <w:rPr>
                <w:rFonts w:ascii="Times New Roman" w:eastAsia="Calibri" w:hAnsi="Times New Roman" w:cs="Times New Roman"/>
                <w:b/>
                <w:bCs/>
                <w:caps/>
                <w:sz w:val="16"/>
                <w:szCs w:val="16"/>
              </w:rPr>
              <w:t>giuridico-amministrativo</w:t>
            </w:r>
          </w:p>
        </w:tc>
      </w:tr>
      <w:tr w:rsidR="00411536" w:rsidRPr="00443E0E" w14:paraId="4E979BE8" w14:textId="592B6783" w:rsidTr="00443E0E">
        <w:trPr>
          <w:trHeight w:val="20"/>
        </w:trPr>
        <w:tc>
          <w:tcPr>
            <w:tcW w:w="1188" w:type="dxa"/>
          </w:tcPr>
          <w:p w14:paraId="6A1ADAFB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CRITERI</w:t>
            </w:r>
          </w:p>
          <w:p w14:paraId="234FCA98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DI SELEZIONE</w:t>
            </w:r>
          </w:p>
        </w:tc>
        <w:tc>
          <w:tcPr>
            <w:tcW w:w="1831" w:type="dxa"/>
          </w:tcPr>
          <w:p w14:paraId="471BE2EA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CRITERI </w:t>
            </w:r>
            <w:proofErr w:type="gramStart"/>
            <w:r w:rsidRPr="00443E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DI  VALUTAZIONE</w:t>
            </w:r>
            <w:proofErr w:type="gramEnd"/>
          </w:p>
        </w:tc>
        <w:tc>
          <w:tcPr>
            <w:tcW w:w="3072" w:type="dxa"/>
          </w:tcPr>
          <w:p w14:paraId="13DCFF9B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MODALITÀ </w:t>
            </w:r>
            <w:proofErr w:type="gramStart"/>
            <w:r w:rsidRPr="00443E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DI  VALUTAZIONE</w:t>
            </w:r>
            <w:proofErr w:type="gramEnd"/>
          </w:p>
        </w:tc>
        <w:tc>
          <w:tcPr>
            <w:tcW w:w="1559" w:type="dxa"/>
          </w:tcPr>
          <w:p w14:paraId="59B80B14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PUNTEGGIO</w:t>
            </w:r>
          </w:p>
          <w:p w14:paraId="6D1DDE56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sz w:val="16"/>
                <w:szCs w:val="16"/>
              </w:rPr>
              <w:t>di autovalutazione</w:t>
            </w:r>
          </w:p>
          <w:p w14:paraId="2046938F" w14:textId="6197C2FB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sz w:val="16"/>
                <w:szCs w:val="16"/>
              </w:rPr>
              <w:t>a cura del candidato</w:t>
            </w:r>
          </w:p>
        </w:tc>
        <w:tc>
          <w:tcPr>
            <w:tcW w:w="1300" w:type="dxa"/>
          </w:tcPr>
          <w:p w14:paraId="303358EC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EVIDENZA</w:t>
            </w:r>
          </w:p>
          <w:p w14:paraId="1B8FE525" w14:textId="64B3B224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Curriculum</w:t>
            </w:r>
          </w:p>
          <w:p w14:paraId="4A4BAC88" w14:textId="65E95CC2" w:rsidR="00411536" w:rsidRPr="00443E0E" w:rsidRDefault="00411536" w:rsidP="0041153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sz w:val="16"/>
                <w:szCs w:val="16"/>
              </w:rPr>
              <w:t>indicare la pagina a cura del candidato</w:t>
            </w:r>
          </w:p>
        </w:tc>
        <w:tc>
          <w:tcPr>
            <w:tcW w:w="1244" w:type="dxa"/>
          </w:tcPr>
          <w:p w14:paraId="58A6C938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PUNTEGGIO</w:t>
            </w:r>
          </w:p>
          <w:p w14:paraId="712EF018" w14:textId="3D7996B1" w:rsidR="00411536" w:rsidRPr="00443E0E" w:rsidRDefault="00411536" w:rsidP="0041153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sz w:val="16"/>
                <w:szCs w:val="16"/>
              </w:rPr>
              <w:t>valutazione a cura della Commissione</w:t>
            </w:r>
          </w:p>
        </w:tc>
      </w:tr>
      <w:tr w:rsidR="004B5FA3" w:rsidRPr="00443E0E" w14:paraId="5A082027" w14:textId="30BDAAF3" w:rsidTr="00443E0E">
        <w:trPr>
          <w:trHeight w:val="1996"/>
        </w:trPr>
        <w:tc>
          <w:tcPr>
            <w:tcW w:w="1188" w:type="dxa"/>
            <w:tcBorders>
              <w:bottom w:val="nil"/>
            </w:tcBorders>
          </w:tcPr>
          <w:p w14:paraId="2944EDA5" w14:textId="77777777" w:rsidR="004B5FA3" w:rsidRPr="00443E0E" w:rsidRDefault="004B5FA3" w:rsidP="004B5FA3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Titoli di studio</w:t>
            </w:r>
          </w:p>
          <w:p w14:paraId="545DAF07" w14:textId="77777777" w:rsidR="004B5FA3" w:rsidRPr="00443E0E" w:rsidRDefault="004B5FA3" w:rsidP="004B5FA3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attinenti all’incarico</w:t>
            </w:r>
          </w:p>
          <w:p w14:paraId="29108273" w14:textId="77777777" w:rsidR="004B5FA3" w:rsidRPr="00443E0E" w:rsidRDefault="004B5FA3" w:rsidP="004B5FA3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831" w:type="dxa"/>
            <w:vAlign w:val="center"/>
          </w:tcPr>
          <w:p w14:paraId="1AB925B0" w14:textId="77777777" w:rsidR="004B5FA3" w:rsidRPr="004B5FA3" w:rsidRDefault="004B5FA3" w:rsidP="004B5FA3">
            <w:pPr>
              <w:ind w:left="108"/>
              <w:jc w:val="both"/>
              <w:rPr>
                <w:rFonts w:ascii="Times New Roman" w:hAnsi="Times New Roman" w:cs="Times New Roman"/>
                <w:spacing w:val="-2"/>
                <w:sz w:val="16"/>
                <w:szCs w:val="16"/>
              </w:rPr>
            </w:pPr>
            <w:r w:rsidRPr="004B5FA3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Laurea Magistrale/Specialistica</w:t>
            </w:r>
          </w:p>
          <w:p w14:paraId="4BE7816A" w14:textId="77777777" w:rsidR="004B5FA3" w:rsidRPr="004B5FA3" w:rsidRDefault="004B5FA3" w:rsidP="004B5FA3">
            <w:pPr>
              <w:ind w:left="108"/>
              <w:jc w:val="both"/>
              <w:rPr>
                <w:rFonts w:ascii="Times New Roman" w:hAnsi="Times New Roman" w:cs="Times New Roman"/>
                <w:spacing w:val="-2"/>
                <w:sz w:val="16"/>
                <w:szCs w:val="16"/>
              </w:rPr>
            </w:pPr>
            <w:r w:rsidRPr="004B5FA3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in materie giuridico-economiche</w:t>
            </w:r>
          </w:p>
          <w:p w14:paraId="6C5FF5FC" w14:textId="77777777" w:rsidR="004B5FA3" w:rsidRPr="004B5FA3" w:rsidRDefault="004B5FA3" w:rsidP="004B5FA3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72" w:type="dxa"/>
          </w:tcPr>
          <w:p w14:paraId="0B5CAD5B" w14:textId="77777777" w:rsidR="004B5FA3" w:rsidRPr="004B5FA3" w:rsidRDefault="004B5FA3" w:rsidP="004B5FA3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D733A78" w14:textId="77777777" w:rsidR="004B5FA3" w:rsidRPr="004B5FA3" w:rsidRDefault="004B5FA3" w:rsidP="004B5FA3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897198F" w14:textId="77777777" w:rsidR="004B5FA3" w:rsidRPr="004B5FA3" w:rsidRDefault="004B5FA3" w:rsidP="004B5FA3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B5FA3">
              <w:rPr>
                <w:rFonts w:ascii="Times New Roman" w:hAnsi="Times New Roman" w:cs="Times New Roman"/>
                <w:sz w:val="16"/>
                <w:szCs w:val="16"/>
              </w:rPr>
              <w:t xml:space="preserve">Fino a 99 </w:t>
            </w:r>
            <w:r w:rsidRPr="004B5FA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12</w:t>
            </w:r>
          </w:p>
          <w:p w14:paraId="67BC687A" w14:textId="77777777" w:rsidR="004B5FA3" w:rsidRPr="004B5FA3" w:rsidRDefault="004B5FA3" w:rsidP="004B5FA3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B5FA3">
              <w:rPr>
                <w:rFonts w:ascii="Times New Roman" w:hAnsi="Times New Roman" w:cs="Times New Roman"/>
                <w:sz w:val="16"/>
                <w:szCs w:val="16"/>
              </w:rPr>
              <w:t xml:space="preserve">Da 100 a 110 </w:t>
            </w:r>
            <w:r w:rsidRPr="004B5FA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15</w:t>
            </w:r>
          </w:p>
          <w:p w14:paraId="4200EEE1" w14:textId="77777777" w:rsidR="004B5FA3" w:rsidRPr="004B5FA3" w:rsidRDefault="004B5FA3" w:rsidP="004B5FA3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B5FA3">
              <w:rPr>
                <w:rFonts w:ascii="Times New Roman" w:hAnsi="Times New Roman" w:cs="Times New Roman"/>
                <w:sz w:val="16"/>
                <w:szCs w:val="16"/>
              </w:rPr>
              <w:t xml:space="preserve">110 e lode </w:t>
            </w:r>
            <w:r w:rsidRPr="004B5FA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20</w:t>
            </w:r>
          </w:p>
          <w:p w14:paraId="36CAA9DD" w14:textId="77777777" w:rsidR="004B5FA3" w:rsidRPr="004B5FA3" w:rsidRDefault="004B5FA3" w:rsidP="004B5FA3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14:paraId="17E34334" w14:textId="77777777" w:rsidR="004B5FA3" w:rsidRPr="00443E0E" w:rsidRDefault="004B5FA3" w:rsidP="004B5FA3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0495D30C" w14:textId="77777777" w:rsidR="004B5FA3" w:rsidRPr="00443E0E" w:rsidRDefault="004B5FA3" w:rsidP="004B5FA3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02CE2CD5" w14:textId="77777777" w:rsidR="004B5FA3" w:rsidRPr="00443E0E" w:rsidRDefault="004B5FA3" w:rsidP="004B5FA3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3A9AA712" w14:textId="77777777" w:rsidR="004B5FA3" w:rsidRPr="00443E0E" w:rsidRDefault="004B5FA3" w:rsidP="004B5FA3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[20] punti</w:t>
            </w:r>
          </w:p>
        </w:tc>
        <w:tc>
          <w:tcPr>
            <w:tcW w:w="1300" w:type="dxa"/>
          </w:tcPr>
          <w:p w14:paraId="6D30F378" w14:textId="77777777" w:rsidR="004B5FA3" w:rsidRPr="00443E0E" w:rsidRDefault="004B5FA3" w:rsidP="004B5FA3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44" w:type="dxa"/>
          </w:tcPr>
          <w:p w14:paraId="77540B35" w14:textId="77777777" w:rsidR="004B5FA3" w:rsidRPr="00443E0E" w:rsidRDefault="004B5FA3" w:rsidP="004B5FA3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11536" w:rsidRPr="00443E0E" w14:paraId="7EF68A91" w14:textId="6E3EF5C6" w:rsidTr="00443E0E">
        <w:trPr>
          <w:trHeight w:val="20"/>
        </w:trPr>
        <w:tc>
          <w:tcPr>
            <w:tcW w:w="1188" w:type="dxa"/>
            <w:tcBorders>
              <w:top w:val="nil"/>
              <w:bottom w:val="nil"/>
            </w:tcBorders>
          </w:tcPr>
          <w:p w14:paraId="04C65502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</w:p>
        </w:tc>
        <w:tc>
          <w:tcPr>
            <w:tcW w:w="1831" w:type="dxa"/>
            <w:vAlign w:val="center"/>
          </w:tcPr>
          <w:p w14:paraId="47B7E33A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Ulteriore laurea rispetto alla prima</w:t>
            </w:r>
          </w:p>
        </w:tc>
        <w:tc>
          <w:tcPr>
            <w:tcW w:w="3072" w:type="dxa"/>
          </w:tcPr>
          <w:p w14:paraId="7494F611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proofErr w:type="gramStart"/>
            <w:r w:rsidRPr="00443E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Triennale  </w:t>
            </w:r>
            <w:r w:rsidRPr="00443E0E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</w:t>
            </w:r>
            <w:proofErr w:type="gramEnd"/>
            <w:r w:rsidRPr="00443E0E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 xml:space="preserve"> 5</w:t>
            </w:r>
          </w:p>
          <w:p w14:paraId="11B0EDC1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4B9DB717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proofErr w:type="gramStart"/>
            <w:r w:rsidRPr="00443E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Specialistica </w:t>
            </w:r>
            <w:r w:rsidRPr="00443E0E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</w:t>
            </w:r>
            <w:proofErr w:type="gramEnd"/>
            <w:r w:rsidRPr="00443E0E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 xml:space="preserve"> 10</w:t>
            </w:r>
          </w:p>
        </w:tc>
        <w:tc>
          <w:tcPr>
            <w:tcW w:w="1559" w:type="dxa"/>
          </w:tcPr>
          <w:p w14:paraId="7C85CD1C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341AB09F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[10] punti</w:t>
            </w:r>
          </w:p>
        </w:tc>
        <w:tc>
          <w:tcPr>
            <w:tcW w:w="1300" w:type="dxa"/>
          </w:tcPr>
          <w:p w14:paraId="384577B9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44" w:type="dxa"/>
          </w:tcPr>
          <w:p w14:paraId="0067A126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11536" w:rsidRPr="00443E0E" w14:paraId="37C9D9F1" w14:textId="229DD7CB" w:rsidTr="00443E0E">
        <w:trPr>
          <w:trHeight w:val="20"/>
        </w:trPr>
        <w:tc>
          <w:tcPr>
            <w:tcW w:w="1188" w:type="dxa"/>
            <w:tcBorders>
              <w:top w:val="nil"/>
              <w:bottom w:val="nil"/>
            </w:tcBorders>
          </w:tcPr>
          <w:p w14:paraId="532ECF77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831" w:type="dxa"/>
            <w:tcBorders>
              <w:bottom w:val="nil"/>
            </w:tcBorders>
            <w:vAlign w:val="center"/>
          </w:tcPr>
          <w:p w14:paraId="45D9EC8F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Corso di perfezionamento almeno annuale / Master I o II livello /Dottorato di Ricerca</w:t>
            </w:r>
          </w:p>
        </w:tc>
        <w:tc>
          <w:tcPr>
            <w:tcW w:w="3072" w:type="dxa"/>
            <w:tcBorders>
              <w:bottom w:val="nil"/>
            </w:tcBorders>
          </w:tcPr>
          <w:p w14:paraId="54550C1B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Corso di perfezionamento</w:t>
            </w:r>
          </w:p>
          <w:p w14:paraId="5DBE3FB3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 per corso</w:t>
            </w:r>
          </w:p>
          <w:p w14:paraId="669E9256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6C60E50D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Master di I livello/II livello</w:t>
            </w:r>
          </w:p>
          <w:p w14:paraId="5C400E92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2 per master</w:t>
            </w:r>
          </w:p>
          <w:p w14:paraId="207BD1C8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492B97DC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Dottorato di Ricerca</w:t>
            </w:r>
          </w:p>
          <w:p w14:paraId="286DA139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 xml:space="preserve">punti 5 </w:t>
            </w:r>
          </w:p>
          <w:p w14:paraId="10CEDA6E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14:paraId="6A9E75D1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5C1AB42E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077F4013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[10] punti</w:t>
            </w:r>
          </w:p>
        </w:tc>
        <w:tc>
          <w:tcPr>
            <w:tcW w:w="1300" w:type="dxa"/>
            <w:tcBorders>
              <w:bottom w:val="nil"/>
            </w:tcBorders>
          </w:tcPr>
          <w:p w14:paraId="3D06AAEC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44" w:type="dxa"/>
            <w:tcBorders>
              <w:bottom w:val="nil"/>
            </w:tcBorders>
          </w:tcPr>
          <w:p w14:paraId="1C6C47F0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11536" w:rsidRPr="00443E0E" w14:paraId="0BF5FFEA" w14:textId="0110851A" w:rsidTr="00443E0E">
        <w:trPr>
          <w:trHeight w:val="20"/>
        </w:trPr>
        <w:tc>
          <w:tcPr>
            <w:tcW w:w="1188" w:type="dxa"/>
            <w:tcBorders>
              <w:bottom w:val="nil"/>
            </w:tcBorders>
          </w:tcPr>
          <w:p w14:paraId="55BABF80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Titoli culturali </w:t>
            </w:r>
          </w:p>
          <w:p w14:paraId="7851803E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attinenti all’incarico</w:t>
            </w:r>
          </w:p>
          <w:p w14:paraId="69B1B631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831" w:type="dxa"/>
            <w:tcBorders>
              <w:bottom w:val="nil"/>
            </w:tcBorders>
            <w:vAlign w:val="center"/>
          </w:tcPr>
          <w:p w14:paraId="61A776C0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proofErr w:type="gramStart"/>
            <w:r w:rsidRPr="00443E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Certificazioni  informatiche</w:t>
            </w:r>
            <w:proofErr w:type="gramEnd"/>
            <w:r w:rsidRPr="00443E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o professionali/</w:t>
            </w:r>
          </w:p>
          <w:p w14:paraId="708394BD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proofErr w:type="gramStart"/>
            <w:r w:rsidRPr="00443E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Iscrizione  ad</w:t>
            </w:r>
            <w:proofErr w:type="gramEnd"/>
            <w:r w:rsidRPr="00443E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albi professionali</w:t>
            </w:r>
          </w:p>
        </w:tc>
        <w:tc>
          <w:tcPr>
            <w:tcW w:w="3072" w:type="dxa"/>
            <w:tcBorders>
              <w:bottom w:val="nil"/>
            </w:tcBorders>
          </w:tcPr>
          <w:p w14:paraId="723E1127" w14:textId="77777777" w:rsidR="001D7B52" w:rsidRPr="001D7B52" w:rsidRDefault="001D7B52" w:rsidP="001D7B52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D7B52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Certificazioni informatiche riconosciute dal MIUR  </w:t>
            </w:r>
          </w:p>
          <w:p w14:paraId="522500F3" w14:textId="77777777" w:rsidR="001D7B52" w:rsidRPr="001D7B52" w:rsidRDefault="001D7B52" w:rsidP="001D7B52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1D7B52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 per certificazione</w:t>
            </w:r>
          </w:p>
          <w:p w14:paraId="70A246D0" w14:textId="77777777" w:rsidR="001D7B52" w:rsidRPr="001D7B52" w:rsidRDefault="001D7B52" w:rsidP="001D7B52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1C837FEB" w14:textId="77777777" w:rsidR="001D7B52" w:rsidRPr="001D7B52" w:rsidRDefault="001D7B52" w:rsidP="001D7B52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D7B52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Certificazioni formazione specialistica</w:t>
            </w:r>
          </w:p>
          <w:p w14:paraId="7BCF12A4" w14:textId="77777777" w:rsidR="001D7B52" w:rsidRPr="001D7B52" w:rsidRDefault="001D7B52" w:rsidP="001D7B52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1D7B52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 per certificazione</w:t>
            </w:r>
          </w:p>
          <w:p w14:paraId="520B073A" w14:textId="77777777" w:rsidR="001D7B52" w:rsidRPr="001D7B52" w:rsidRDefault="001D7B52" w:rsidP="001D7B52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0C211A69" w14:textId="77777777" w:rsidR="001D7B52" w:rsidRPr="001D7B52" w:rsidRDefault="001D7B52" w:rsidP="001D7B52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D7B52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Partecipazione a corsi di formazione relativi alla gestione amministrativa, in qualità di discente </w:t>
            </w:r>
          </w:p>
          <w:p w14:paraId="70899BBE" w14:textId="07539742" w:rsidR="00411536" w:rsidRPr="00443E0E" w:rsidRDefault="001D7B52" w:rsidP="001D7B52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1D7B52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 per ciascun corso</w:t>
            </w:r>
          </w:p>
        </w:tc>
        <w:tc>
          <w:tcPr>
            <w:tcW w:w="1559" w:type="dxa"/>
            <w:tcBorders>
              <w:bottom w:val="nil"/>
            </w:tcBorders>
          </w:tcPr>
          <w:p w14:paraId="6A28CB38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3A0925A5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[10] punti</w:t>
            </w:r>
          </w:p>
        </w:tc>
        <w:tc>
          <w:tcPr>
            <w:tcW w:w="1300" w:type="dxa"/>
            <w:tcBorders>
              <w:bottom w:val="nil"/>
            </w:tcBorders>
          </w:tcPr>
          <w:p w14:paraId="4F912DF2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44" w:type="dxa"/>
            <w:tcBorders>
              <w:bottom w:val="nil"/>
            </w:tcBorders>
          </w:tcPr>
          <w:p w14:paraId="71CEF1C9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11536" w:rsidRPr="00443E0E" w14:paraId="565F35D0" w14:textId="2B1EA6D4" w:rsidTr="00443E0E">
        <w:trPr>
          <w:trHeight w:val="20"/>
        </w:trPr>
        <w:tc>
          <w:tcPr>
            <w:tcW w:w="1188" w:type="dxa"/>
            <w:tcBorders>
              <w:top w:val="nil"/>
            </w:tcBorders>
          </w:tcPr>
          <w:p w14:paraId="776766BB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831" w:type="dxa"/>
            <w:tcBorders>
              <w:top w:val="nil"/>
            </w:tcBorders>
          </w:tcPr>
          <w:p w14:paraId="54DD1303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72" w:type="dxa"/>
            <w:tcBorders>
              <w:top w:val="nil"/>
            </w:tcBorders>
          </w:tcPr>
          <w:p w14:paraId="402F3654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6E43FEFE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419A453E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</w:tcBorders>
          </w:tcPr>
          <w:p w14:paraId="7FD543AC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44" w:type="dxa"/>
            <w:tcBorders>
              <w:top w:val="nil"/>
            </w:tcBorders>
          </w:tcPr>
          <w:p w14:paraId="51F2ED4E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  <w:tr w:rsidR="00411536" w:rsidRPr="00443E0E" w14:paraId="33DF6ABB" w14:textId="6F869E74" w:rsidTr="00443E0E">
        <w:trPr>
          <w:trHeight w:val="20"/>
        </w:trPr>
        <w:tc>
          <w:tcPr>
            <w:tcW w:w="1188" w:type="dxa"/>
          </w:tcPr>
          <w:p w14:paraId="1DA041AF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Esperienza professionale</w:t>
            </w:r>
          </w:p>
          <w:p w14:paraId="2804973D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attinente all’incarico</w:t>
            </w:r>
          </w:p>
          <w:p w14:paraId="532ACFA2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2C6C56D7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534C398A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2E484F41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</w:p>
        </w:tc>
        <w:tc>
          <w:tcPr>
            <w:tcW w:w="1831" w:type="dxa"/>
            <w:vAlign w:val="center"/>
          </w:tcPr>
          <w:p w14:paraId="27154E93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77742EB2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3F3065F0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3EC38B05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Esperienza professionale maturata in settori</w:t>
            </w:r>
          </w:p>
          <w:p w14:paraId="6EB908B1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attinenti all’ambito professionale richiesto</w:t>
            </w:r>
          </w:p>
          <w:p w14:paraId="4B8F7240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</w:p>
        </w:tc>
        <w:tc>
          <w:tcPr>
            <w:tcW w:w="3072" w:type="dxa"/>
          </w:tcPr>
          <w:p w14:paraId="50E99800" w14:textId="77777777" w:rsidR="004B5FA3" w:rsidRPr="004B5FA3" w:rsidRDefault="004B5FA3" w:rsidP="004B5FA3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B5FA3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Incarico per il supporto amministrativo-gestionale in progetti PON-POR-FESR</w:t>
            </w:r>
          </w:p>
          <w:p w14:paraId="2C790840" w14:textId="77777777" w:rsidR="004B5FA3" w:rsidRPr="004B5FA3" w:rsidRDefault="004B5FA3" w:rsidP="004B5FA3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4B5FA3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5 per incarico</w:t>
            </w:r>
          </w:p>
          <w:p w14:paraId="3A3E4755" w14:textId="77777777" w:rsidR="004B5FA3" w:rsidRPr="004B5FA3" w:rsidRDefault="004B5FA3" w:rsidP="004B5FA3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024357AE" w14:textId="77777777" w:rsidR="004B5FA3" w:rsidRPr="004B5FA3" w:rsidRDefault="004B5FA3" w:rsidP="004B5FA3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B5FA3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Anzianità di servizio nella scuola</w:t>
            </w:r>
          </w:p>
          <w:p w14:paraId="6C8772D8" w14:textId="77777777" w:rsidR="004B5FA3" w:rsidRPr="004B5FA3" w:rsidRDefault="004B5FA3" w:rsidP="004B5FA3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4B5FA3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 per anno di ruolo</w:t>
            </w:r>
          </w:p>
          <w:p w14:paraId="234DB100" w14:textId="77777777" w:rsidR="004B5FA3" w:rsidRPr="004B5FA3" w:rsidRDefault="004B5FA3" w:rsidP="004B5FA3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768C0006" w14:textId="77777777" w:rsidR="004B5FA3" w:rsidRPr="004B5FA3" w:rsidRDefault="004B5FA3" w:rsidP="004B5FA3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B5FA3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Documentate esperienze lavorative con piattaforme E-procurement (Portale di acquisti in rete, Portale di gestione contabile dei Fondi comunitari, o similari):</w:t>
            </w:r>
          </w:p>
          <w:p w14:paraId="73E9DAC4" w14:textId="77777777" w:rsidR="004B5FA3" w:rsidRPr="004B5FA3" w:rsidRDefault="004B5FA3" w:rsidP="004B5FA3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4B5FA3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 per incarico</w:t>
            </w:r>
          </w:p>
          <w:p w14:paraId="6D7A8351" w14:textId="77777777" w:rsidR="004B5FA3" w:rsidRPr="004B5FA3" w:rsidRDefault="004B5FA3" w:rsidP="004B5FA3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100CACD8" w14:textId="77777777" w:rsidR="004B5FA3" w:rsidRPr="004B5FA3" w:rsidRDefault="004B5FA3" w:rsidP="004B5FA3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B5FA3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Esperienza lavorativa come figura apicale in uffici amministrativi di pubblica amministrazione</w:t>
            </w:r>
          </w:p>
          <w:p w14:paraId="3AA66837" w14:textId="514F9C08" w:rsidR="00411536" w:rsidRPr="00443E0E" w:rsidRDefault="004B5FA3" w:rsidP="004B5FA3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4B5FA3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5 per incarico</w:t>
            </w:r>
          </w:p>
        </w:tc>
        <w:tc>
          <w:tcPr>
            <w:tcW w:w="1559" w:type="dxa"/>
          </w:tcPr>
          <w:p w14:paraId="1CF8D721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1161DBF7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[50] punti</w:t>
            </w:r>
          </w:p>
          <w:p w14:paraId="72405770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2967532F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7BEEF056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18871146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10AE71FD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0F57BC4C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00" w:type="dxa"/>
          </w:tcPr>
          <w:p w14:paraId="04E63901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44" w:type="dxa"/>
          </w:tcPr>
          <w:p w14:paraId="1A79AF2B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</w:tbl>
    <w:p w14:paraId="252CCCCE" w14:textId="77777777" w:rsidR="00411536" w:rsidRDefault="0041153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69133CB7" w14:textId="77777777" w:rsidR="00411536" w:rsidRDefault="0041153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2551178E" w14:textId="77777777" w:rsidR="00411536" w:rsidRDefault="0041153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923A962" w14:textId="77777777" w:rsidR="00411536" w:rsidRPr="00B5601D" w:rsidRDefault="0041153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0C4DAB93" w14:textId="734F8AE0" w:rsidR="00B5601D" w:rsidRDefault="00B5601D" w:rsidP="00AF26C7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Luogo e data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Firma del Partecipante</w:t>
      </w:r>
    </w:p>
    <w:p w14:paraId="7C022B32" w14:textId="77777777" w:rsidR="00AF26C7" w:rsidRPr="00B5601D" w:rsidRDefault="00AF26C7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6476F6CD" w14:textId="00016339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_______________, ______________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____________________________</w:t>
      </w:r>
    </w:p>
    <w:sectPr w:rsidR="00B5601D" w:rsidRPr="00B5601D" w:rsidSect="002F571E">
      <w:headerReference w:type="default" r:id="rId8"/>
      <w:footerReference w:type="default" r:id="rId9"/>
      <w:pgSz w:w="11906" w:h="16838" w:code="9"/>
      <w:pgMar w:top="567" w:right="851" w:bottom="567" w:left="851" w:header="181" w:footer="488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A1747" w14:textId="77777777" w:rsidR="00C123A8" w:rsidRDefault="00C123A8">
      <w:r>
        <w:separator/>
      </w:r>
    </w:p>
  </w:endnote>
  <w:endnote w:type="continuationSeparator" w:id="0">
    <w:p w14:paraId="69063DA4" w14:textId="77777777" w:rsidR="00C123A8" w:rsidRDefault="00C1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Microsoft Sans Serif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275">
    <w:altName w:val="Times New Roman"/>
    <w:charset w:val="00"/>
    <w:family w:val="auto"/>
    <w:pitch w:val="variable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7807059"/>
      <w:docPartObj>
        <w:docPartGallery w:val="Page Numbers (Bottom of Page)"/>
        <w:docPartUnique/>
      </w:docPartObj>
    </w:sdtPr>
    <w:sdtEndPr/>
    <w:sdtContent>
      <w:p w14:paraId="08510D1B" w14:textId="64FF9AF4" w:rsidR="002F571E" w:rsidRDefault="002F571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938F78" w14:textId="77777777" w:rsidR="00407FBD" w:rsidRDefault="00407FBD">
    <w:pPr>
      <w:pStyle w:val="Pidipagina"/>
      <w:tabs>
        <w:tab w:val="clear" w:pos="4819"/>
        <w:tab w:val="center" w:pos="2835"/>
      </w:tabs>
      <w:rPr>
        <w:rFonts w:ascii="Tahoma" w:hAnsi="Tahoma" w:cs="Tahoma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55BA9" w14:textId="77777777" w:rsidR="00C123A8" w:rsidRDefault="00C123A8">
      <w:r>
        <w:separator/>
      </w:r>
    </w:p>
  </w:footnote>
  <w:footnote w:type="continuationSeparator" w:id="0">
    <w:p w14:paraId="6345253D" w14:textId="77777777" w:rsidR="00C123A8" w:rsidRDefault="00C12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43787" w14:textId="77777777" w:rsidR="004B5FA3" w:rsidRPr="004B5FA3" w:rsidRDefault="005C1954" w:rsidP="004B5FA3">
    <w:pPr>
      <w:pStyle w:val="Intestazione"/>
      <w:jc w:val="both"/>
      <w:rPr>
        <w:rFonts w:ascii="Times New Roman" w:hAnsi="Times New Roman" w:cs="Times New Roman"/>
        <w:bCs/>
      </w:rPr>
    </w:pPr>
    <w:r w:rsidRPr="00B5601D">
      <w:rPr>
        <w:rFonts w:ascii="Times New Roman" w:hAnsi="Times New Roman" w:cs="Times New Roman"/>
        <w:b/>
        <w:bCs/>
      </w:rPr>
      <w:t xml:space="preserve">Allegato </w:t>
    </w:r>
    <w:r w:rsidR="00411536">
      <w:rPr>
        <w:rFonts w:ascii="Times New Roman" w:hAnsi="Times New Roman" w:cs="Times New Roman"/>
        <w:b/>
        <w:bCs/>
      </w:rPr>
      <w:t>B</w:t>
    </w:r>
    <w:r w:rsidRPr="005C1954">
      <w:rPr>
        <w:rFonts w:ascii="Times New Roman" w:hAnsi="Times New Roman" w:cs="Times New Roman"/>
      </w:rPr>
      <w:t xml:space="preserve"> – Avviso di selezione rivolto al personale interno per il conferimento di </w:t>
    </w:r>
    <w:r w:rsidR="004B5FA3" w:rsidRPr="004B5FA3">
      <w:rPr>
        <w:rFonts w:ascii="Times New Roman" w:hAnsi="Times New Roman" w:cs="Times New Roman"/>
        <w:bCs/>
      </w:rPr>
      <w:t xml:space="preserve">n° 1 incarico di </w:t>
    </w:r>
    <w:bookmarkStart w:id="1" w:name="_Hlk136636780"/>
    <w:r w:rsidR="004B5FA3" w:rsidRPr="004B5FA3">
      <w:rPr>
        <w:rFonts w:ascii="Times New Roman" w:hAnsi="Times New Roman" w:cs="Times New Roman"/>
        <w:bCs/>
      </w:rPr>
      <w:t>supporto tecnico giuridico-amministrativo</w:t>
    </w:r>
    <w:bookmarkEnd w:id="1"/>
  </w:p>
  <w:p w14:paraId="3FBD682E" w14:textId="15430638" w:rsidR="00F65F91" w:rsidRPr="005C1954" w:rsidRDefault="00F65F91" w:rsidP="004B5FA3">
    <w:pPr>
      <w:pStyle w:val="Intestazione"/>
      <w:jc w:val="both"/>
      <w:rPr>
        <w:rFonts w:ascii="Times New Roman" w:hAnsi="Times New Roman" w:cs="Times New Roman"/>
      </w:rPr>
    </w:pPr>
  </w:p>
  <w:p w14:paraId="5A7EEFB1" w14:textId="28472FA7" w:rsidR="00F65F91" w:rsidRDefault="00702CB4" w:rsidP="00702CB4">
    <w:pPr>
      <w:pStyle w:val="Intestazione"/>
      <w:tabs>
        <w:tab w:val="left" w:pos="616"/>
      </w:tabs>
    </w:pPr>
    <w:r>
      <w:tab/>
    </w:r>
  </w:p>
  <w:p w14:paraId="69C4AF52" w14:textId="77777777" w:rsidR="00F65F91" w:rsidRDefault="00F65F91" w:rsidP="00471ABB">
    <w:pPr>
      <w:pStyle w:val="Intestazione"/>
      <w:jc w:val="center"/>
    </w:pPr>
  </w:p>
  <w:p w14:paraId="0F855C17" w14:textId="52BE4E0A" w:rsidR="00471ABB" w:rsidRDefault="001300BD" w:rsidP="00471ABB">
    <w:pPr>
      <w:pStyle w:val="Intestazione"/>
      <w:jc w:val="center"/>
    </w:pPr>
    <w:r>
      <w:rPr>
        <w:noProof/>
      </w:rPr>
      <w:drawing>
        <wp:inline distT="0" distB="0" distL="0" distR="0" wp14:anchorId="2CEAB9AF" wp14:editId="41F77389">
          <wp:extent cx="6479540" cy="26797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92C45F" w14:textId="77777777" w:rsidR="00407FBD" w:rsidRDefault="00407FBD">
    <w:pPr>
      <w:pStyle w:val="Pidipagina"/>
      <w:tabs>
        <w:tab w:val="clear" w:pos="4819"/>
        <w:tab w:val="center" w:pos="567"/>
      </w:tabs>
      <w:jc w:val="center"/>
      <w:rPr>
        <w:rFonts w:ascii="Berlin Sans FB" w:hAnsi="Berlin Sans FB" w:cs="Berlin Sans FB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OpenSymbol"/>
        <w:b/>
        <w:bCs/>
        <w:sz w:val="22"/>
        <w:szCs w:val="22"/>
        <w:shd w:val="clear" w:color="auto" w:fill="auto"/>
        <w:lang w:val="it-IT"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2"/>
    <w:lvl w:ilvl="0">
      <w:start w:val="1"/>
      <w:numFmt w:val="bullet"/>
      <w:lvlText w:val=""/>
      <w:lvlJc w:val="left"/>
      <w:pPr>
        <w:tabs>
          <w:tab w:val="num" w:pos="616"/>
        </w:tabs>
        <w:ind w:left="616" w:hanging="360"/>
      </w:pPr>
      <w:rPr>
        <w:rFonts w:ascii="Symbol" w:hAnsi="Symbol" w:cs="Times New Roman"/>
        <w:b/>
      </w:rPr>
    </w:lvl>
    <w:lvl w:ilvl="1">
      <w:start w:val="1"/>
      <w:numFmt w:val="bullet"/>
      <w:lvlText w:val="◦"/>
      <w:lvlJc w:val="left"/>
      <w:pPr>
        <w:tabs>
          <w:tab w:val="num" w:pos="976"/>
        </w:tabs>
        <w:ind w:left="976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336"/>
        </w:tabs>
        <w:ind w:left="1336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696"/>
        </w:tabs>
        <w:ind w:left="1696" w:hanging="360"/>
      </w:pPr>
      <w:rPr>
        <w:rFonts w:ascii="Symbol" w:hAnsi="Symbol" w:cs="Times New Roman"/>
        <w:b/>
      </w:rPr>
    </w:lvl>
    <w:lvl w:ilvl="4">
      <w:start w:val="1"/>
      <w:numFmt w:val="bullet"/>
      <w:lvlText w:val="◦"/>
      <w:lvlJc w:val="left"/>
      <w:pPr>
        <w:tabs>
          <w:tab w:val="num" w:pos="2056"/>
        </w:tabs>
        <w:ind w:left="2056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416"/>
        </w:tabs>
        <w:ind w:left="2416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cs="Times New Roman"/>
        <w:b/>
      </w:rPr>
    </w:lvl>
    <w:lvl w:ilvl="7">
      <w:start w:val="1"/>
      <w:numFmt w:val="bullet"/>
      <w:lvlText w:val="◦"/>
      <w:lvlJc w:val="left"/>
      <w:pPr>
        <w:tabs>
          <w:tab w:val="num" w:pos="3136"/>
        </w:tabs>
        <w:ind w:left="3136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496"/>
        </w:tabs>
        <w:ind w:left="3496" w:hanging="360"/>
      </w:pPr>
      <w:rPr>
        <w:rFonts w:ascii="OpenSymbol" w:hAnsi="OpenSymbol"/>
      </w:rPr>
    </w:lvl>
  </w:abstractNum>
  <w:abstractNum w:abstractNumId="5" w15:restartNumberingAfterBreak="0">
    <w:nsid w:val="01787A4E"/>
    <w:multiLevelType w:val="hybridMultilevel"/>
    <w:tmpl w:val="D5D856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D11AA8"/>
    <w:multiLevelType w:val="hybridMultilevel"/>
    <w:tmpl w:val="9D52DA1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E47F19"/>
    <w:multiLevelType w:val="hybridMultilevel"/>
    <w:tmpl w:val="94A284B8"/>
    <w:lvl w:ilvl="0" w:tplc="33709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47031FB"/>
    <w:multiLevelType w:val="hybridMultilevel"/>
    <w:tmpl w:val="7A1CFA1E"/>
    <w:lvl w:ilvl="0" w:tplc="921E0F34">
      <w:start w:val="2"/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520264E"/>
    <w:multiLevelType w:val="hybridMultilevel"/>
    <w:tmpl w:val="CA08400C"/>
    <w:lvl w:ilvl="0" w:tplc="440E42B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BF12B41"/>
    <w:multiLevelType w:val="hybridMultilevel"/>
    <w:tmpl w:val="111EFB6C"/>
    <w:lvl w:ilvl="0" w:tplc="F320AB6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C0A93"/>
    <w:multiLevelType w:val="hybridMultilevel"/>
    <w:tmpl w:val="0FC69B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555BC"/>
    <w:multiLevelType w:val="multilevel"/>
    <w:tmpl w:val="B08A5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AE66DD"/>
    <w:multiLevelType w:val="hybridMultilevel"/>
    <w:tmpl w:val="3DF8C1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E6F25C8"/>
    <w:multiLevelType w:val="multilevel"/>
    <w:tmpl w:val="1E449630"/>
    <w:lvl w:ilvl="0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0920D6A"/>
    <w:multiLevelType w:val="hybridMultilevel"/>
    <w:tmpl w:val="BD6A320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3" w15:restartNumberingAfterBreak="0">
    <w:nsid w:val="41D12924"/>
    <w:multiLevelType w:val="hybridMultilevel"/>
    <w:tmpl w:val="E53263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D70032"/>
    <w:multiLevelType w:val="hybridMultilevel"/>
    <w:tmpl w:val="F3A0F6E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7" w15:restartNumberingAfterBreak="0">
    <w:nsid w:val="4BF530E0"/>
    <w:multiLevelType w:val="hybridMultilevel"/>
    <w:tmpl w:val="6D5AA9B0"/>
    <w:lvl w:ilvl="0" w:tplc="561CF702">
      <w:start w:val="1"/>
      <w:numFmt w:val="decimal"/>
      <w:lvlText w:val="%1)"/>
      <w:lvlJc w:val="left"/>
      <w:pPr>
        <w:ind w:left="48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8A1A741E">
      <w:numFmt w:val="bullet"/>
      <w:lvlText w:val="•"/>
      <w:lvlJc w:val="left"/>
      <w:pPr>
        <w:ind w:left="1416" w:hanging="360"/>
      </w:pPr>
      <w:rPr>
        <w:rFonts w:hint="default"/>
        <w:lang w:val="it-IT" w:eastAsia="en-US" w:bidi="ar-SA"/>
      </w:rPr>
    </w:lvl>
    <w:lvl w:ilvl="2" w:tplc="41F024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3" w:tplc="AA842F2E">
      <w:numFmt w:val="bullet"/>
      <w:lvlText w:val="•"/>
      <w:lvlJc w:val="left"/>
      <w:pPr>
        <w:ind w:left="3289" w:hanging="360"/>
      </w:pPr>
      <w:rPr>
        <w:rFonts w:hint="default"/>
        <w:lang w:val="it-IT" w:eastAsia="en-US" w:bidi="ar-SA"/>
      </w:rPr>
    </w:lvl>
    <w:lvl w:ilvl="4" w:tplc="4878A304">
      <w:numFmt w:val="bullet"/>
      <w:lvlText w:val="•"/>
      <w:lvlJc w:val="left"/>
      <w:pPr>
        <w:ind w:left="4226" w:hanging="360"/>
      </w:pPr>
      <w:rPr>
        <w:rFonts w:hint="default"/>
        <w:lang w:val="it-IT" w:eastAsia="en-US" w:bidi="ar-SA"/>
      </w:rPr>
    </w:lvl>
    <w:lvl w:ilvl="5" w:tplc="52B09484">
      <w:numFmt w:val="bullet"/>
      <w:lvlText w:val="•"/>
      <w:lvlJc w:val="left"/>
      <w:pPr>
        <w:ind w:left="5163" w:hanging="360"/>
      </w:pPr>
      <w:rPr>
        <w:rFonts w:hint="default"/>
        <w:lang w:val="it-IT" w:eastAsia="en-US" w:bidi="ar-SA"/>
      </w:rPr>
    </w:lvl>
    <w:lvl w:ilvl="6" w:tplc="33D25F0C">
      <w:numFmt w:val="bullet"/>
      <w:lvlText w:val="•"/>
      <w:lvlJc w:val="left"/>
      <w:pPr>
        <w:ind w:left="6099" w:hanging="360"/>
      </w:pPr>
      <w:rPr>
        <w:rFonts w:hint="default"/>
        <w:lang w:val="it-IT" w:eastAsia="en-US" w:bidi="ar-SA"/>
      </w:rPr>
    </w:lvl>
    <w:lvl w:ilvl="7" w:tplc="ED8EE47C">
      <w:numFmt w:val="bullet"/>
      <w:lvlText w:val="•"/>
      <w:lvlJc w:val="left"/>
      <w:pPr>
        <w:ind w:left="7036" w:hanging="360"/>
      </w:pPr>
      <w:rPr>
        <w:rFonts w:hint="default"/>
        <w:lang w:val="it-IT" w:eastAsia="en-US" w:bidi="ar-SA"/>
      </w:rPr>
    </w:lvl>
    <w:lvl w:ilvl="8" w:tplc="F1B2F972">
      <w:numFmt w:val="bullet"/>
      <w:lvlText w:val="•"/>
      <w:lvlJc w:val="left"/>
      <w:pPr>
        <w:ind w:left="7973" w:hanging="360"/>
      </w:pPr>
      <w:rPr>
        <w:rFonts w:hint="default"/>
        <w:lang w:val="it-IT" w:eastAsia="en-US" w:bidi="ar-SA"/>
      </w:rPr>
    </w:lvl>
  </w:abstractNum>
  <w:abstractNum w:abstractNumId="28" w15:restartNumberingAfterBreak="0">
    <w:nsid w:val="4D58783D"/>
    <w:multiLevelType w:val="multilevel"/>
    <w:tmpl w:val="037E3FA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BE93F50"/>
    <w:multiLevelType w:val="hybridMultilevel"/>
    <w:tmpl w:val="7EC4A2F2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406614"/>
    <w:multiLevelType w:val="multilevel"/>
    <w:tmpl w:val="DD8E49BE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5BC3A5B"/>
    <w:multiLevelType w:val="hybridMultilevel"/>
    <w:tmpl w:val="7BD8B3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C71F31"/>
    <w:multiLevelType w:val="hybridMultilevel"/>
    <w:tmpl w:val="BA6AEE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DE280C"/>
    <w:multiLevelType w:val="hybridMultilevel"/>
    <w:tmpl w:val="0C96207C"/>
    <w:lvl w:ilvl="0" w:tplc="CA2A2F9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E7C6A51"/>
    <w:multiLevelType w:val="singleLevel"/>
    <w:tmpl w:val="C6261B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6F722792"/>
    <w:multiLevelType w:val="hybridMultilevel"/>
    <w:tmpl w:val="C8725F46"/>
    <w:lvl w:ilvl="0" w:tplc="921E0F34">
      <w:start w:val="2"/>
      <w:numFmt w:val="bullet"/>
      <w:lvlText w:val="-"/>
      <w:lvlJc w:val="left"/>
      <w:pPr>
        <w:ind w:left="724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4" w:hanging="360"/>
      </w:pPr>
    </w:lvl>
    <w:lvl w:ilvl="2" w:tplc="FFFFFFFF" w:tentative="1">
      <w:start w:val="1"/>
      <w:numFmt w:val="lowerRoman"/>
      <w:lvlText w:val="%3."/>
      <w:lvlJc w:val="right"/>
      <w:pPr>
        <w:ind w:left="2164" w:hanging="180"/>
      </w:pPr>
    </w:lvl>
    <w:lvl w:ilvl="3" w:tplc="FFFFFFFF" w:tentative="1">
      <w:start w:val="1"/>
      <w:numFmt w:val="decimal"/>
      <w:lvlText w:val="%4."/>
      <w:lvlJc w:val="left"/>
      <w:pPr>
        <w:ind w:left="2884" w:hanging="360"/>
      </w:pPr>
    </w:lvl>
    <w:lvl w:ilvl="4" w:tplc="FFFFFFFF" w:tentative="1">
      <w:start w:val="1"/>
      <w:numFmt w:val="lowerLetter"/>
      <w:lvlText w:val="%5."/>
      <w:lvlJc w:val="left"/>
      <w:pPr>
        <w:ind w:left="3604" w:hanging="360"/>
      </w:pPr>
    </w:lvl>
    <w:lvl w:ilvl="5" w:tplc="FFFFFFFF" w:tentative="1">
      <w:start w:val="1"/>
      <w:numFmt w:val="lowerRoman"/>
      <w:lvlText w:val="%6."/>
      <w:lvlJc w:val="right"/>
      <w:pPr>
        <w:ind w:left="4324" w:hanging="180"/>
      </w:pPr>
    </w:lvl>
    <w:lvl w:ilvl="6" w:tplc="FFFFFFFF" w:tentative="1">
      <w:start w:val="1"/>
      <w:numFmt w:val="decimal"/>
      <w:lvlText w:val="%7."/>
      <w:lvlJc w:val="left"/>
      <w:pPr>
        <w:ind w:left="5044" w:hanging="360"/>
      </w:pPr>
    </w:lvl>
    <w:lvl w:ilvl="7" w:tplc="FFFFFFFF" w:tentative="1">
      <w:start w:val="1"/>
      <w:numFmt w:val="lowerLetter"/>
      <w:lvlText w:val="%8."/>
      <w:lvlJc w:val="left"/>
      <w:pPr>
        <w:ind w:left="5764" w:hanging="360"/>
      </w:pPr>
    </w:lvl>
    <w:lvl w:ilvl="8" w:tplc="FFFFFFFF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1" w15:restartNumberingAfterBreak="0">
    <w:nsid w:val="70E30E04"/>
    <w:multiLevelType w:val="hybridMultilevel"/>
    <w:tmpl w:val="BD669D7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2ED3FDD"/>
    <w:multiLevelType w:val="hybridMultilevel"/>
    <w:tmpl w:val="710C4568"/>
    <w:lvl w:ilvl="0" w:tplc="0410000B">
      <w:start w:val="1"/>
      <w:numFmt w:val="bullet"/>
      <w:lvlText w:val=""/>
      <w:lvlJc w:val="left"/>
      <w:pPr>
        <w:ind w:left="724" w:hanging="360"/>
      </w:pPr>
      <w:rPr>
        <w:rFonts w:ascii="Wingdings" w:hAnsi="Wingdings" w:cs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4" w:hanging="360"/>
      </w:pPr>
    </w:lvl>
    <w:lvl w:ilvl="2" w:tplc="FFFFFFFF" w:tentative="1">
      <w:start w:val="1"/>
      <w:numFmt w:val="lowerRoman"/>
      <w:lvlText w:val="%3."/>
      <w:lvlJc w:val="right"/>
      <w:pPr>
        <w:ind w:left="2164" w:hanging="180"/>
      </w:pPr>
    </w:lvl>
    <w:lvl w:ilvl="3" w:tplc="FFFFFFFF" w:tentative="1">
      <w:start w:val="1"/>
      <w:numFmt w:val="decimal"/>
      <w:lvlText w:val="%4."/>
      <w:lvlJc w:val="left"/>
      <w:pPr>
        <w:ind w:left="2884" w:hanging="360"/>
      </w:pPr>
    </w:lvl>
    <w:lvl w:ilvl="4" w:tplc="FFFFFFFF" w:tentative="1">
      <w:start w:val="1"/>
      <w:numFmt w:val="lowerLetter"/>
      <w:lvlText w:val="%5."/>
      <w:lvlJc w:val="left"/>
      <w:pPr>
        <w:ind w:left="3604" w:hanging="360"/>
      </w:pPr>
    </w:lvl>
    <w:lvl w:ilvl="5" w:tplc="FFFFFFFF" w:tentative="1">
      <w:start w:val="1"/>
      <w:numFmt w:val="lowerRoman"/>
      <w:lvlText w:val="%6."/>
      <w:lvlJc w:val="right"/>
      <w:pPr>
        <w:ind w:left="4324" w:hanging="180"/>
      </w:pPr>
    </w:lvl>
    <w:lvl w:ilvl="6" w:tplc="FFFFFFFF" w:tentative="1">
      <w:start w:val="1"/>
      <w:numFmt w:val="decimal"/>
      <w:lvlText w:val="%7."/>
      <w:lvlJc w:val="left"/>
      <w:pPr>
        <w:ind w:left="5044" w:hanging="360"/>
      </w:pPr>
    </w:lvl>
    <w:lvl w:ilvl="7" w:tplc="FFFFFFFF" w:tentative="1">
      <w:start w:val="1"/>
      <w:numFmt w:val="lowerLetter"/>
      <w:lvlText w:val="%8."/>
      <w:lvlJc w:val="left"/>
      <w:pPr>
        <w:ind w:left="5764" w:hanging="360"/>
      </w:pPr>
    </w:lvl>
    <w:lvl w:ilvl="8" w:tplc="FFFFFFFF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3" w15:restartNumberingAfterBreak="0">
    <w:nsid w:val="7563176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92B3AC2"/>
    <w:multiLevelType w:val="hybridMultilevel"/>
    <w:tmpl w:val="C3D09836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9336984"/>
    <w:multiLevelType w:val="hybridMultilevel"/>
    <w:tmpl w:val="50F8BF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2152167">
    <w:abstractNumId w:val="39"/>
  </w:num>
  <w:num w:numId="2" w16cid:durableId="1113086742">
    <w:abstractNumId w:val="0"/>
  </w:num>
  <w:num w:numId="3" w16cid:durableId="732503122">
    <w:abstractNumId w:val="1"/>
  </w:num>
  <w:num w:numId="4" w16cid:durableId="931426149">
    <w:abstractNumId w:val="2"/>
  </w:num>
  <w:num w:numId="5" w16cid:durableId="521864540">
    <w:abstractNumId w:val="3"/>
  </w:num>
  <w:num w:numId="6" w16cid:durableId="1671642018">
    <w:abstractNumId w:val="4"/>
  </w:num>
  <w:num w:numId="7" w16cid:durableId="1875800674">
    <w:abstractNumId w:val="10"/>
  </w:num>
  <w:num w:numId="8" w16cid:durableId="42023418">
    <w:abstractNumId w:val="23"/>
  </w:num>
  <w:num w:numId="9" w16cid:durableId="493305024">
    <w:abstractNumId w:val="28"/>
  </w:num>
  <w:num w:numId="10" w16cid:durableId="659042099">
    <w:abstractNumId w:val="25"/>
  </w:num>
  <w:num w:numId="11" w16cid:durableId="1391463760">
    <w:abstractNumId w:val="45"/>
  </w:num>
  <w:num w:numId="12" w16cid:durableId="10880917">
    <w:abstractNumId w:val="32"/>
  </w:num>
  <w:num w:numId="13" w16cid:durableId="20204007">
    <w:abstractNumId w:val="13"/>
  </w:num>
  <w:num w:numId="14" w16cid:durableId="1888108110">
    <w:abstractNumId w:val="33"/>
  </w:num>
  <w:num w:numId="15" w16cid:durableId="36009441">
    <w:abstractNumId w:val="42"/>
  </w:num>
  <w:num w:numId="16" w16cid:durableId="1577667965">
    <w:abstractNumId w:val="27"/>
  </w:num>
  <w:num w:numId="17" w16cid:durableId="468085881">
    <w:abstractNumId w:val="9"/>
  </w:num>
  <w:num w:numId="18" w16cid:durableId="1376463349">
    <w:abstractNumId w:val="40"/>
  </w:num>
  <w:num w:numId="19" w16cid:durableId="1656184140">
    <w:abstractNumId w:val="22"/>
  </w:num>
  <w:num w:numId="20" w16cid:durableId="25981968">
    <w:abstractNumId w:val="31"/>
  </w:num>
  <w:num w:numId="21" w16cid:durableId="1526676878">
    <w:abstractNumId w:val="41"/>
  </w:num>
  <w:num w:numId="22" w16cid:durableId="1055130125">
    <w:abstractNumId w:val="26"/>
  </w:num>
  <w:num w:numId="23" w16cid:durableId="1214466119">
    <w:abstractNumId w:val="44"/>
  </w:num>
  <w:num w:numId="24" w16cid:durableId="144400023">
    <w:abstractNumId w:val="19"/>
  </w:num>
  <w:num w:numId="25" w16cid:durableId="196705300">
    <w:abstractNumId w:val="43"/>
  </w:num>
  <w:num w:numId="26" w16cid:durableId="1605770720">
    <w:abstractNumId w:val="12"/>
  </w:num>
  <w:num w:numId="27" w16cid:durableId="1679887485">
    <w:abstractNumId w:val="36"/>
  </w:num>
  <w:num w:numId="28" w16cid:durableId="1511332933">
    <w:abstractNumId w:val="7"/>
  </w:num>
  <w:num w:numId="29" w16cid:durableId="1210653127">
    <w:abstractNumId w:val="6"/>
  </w:num>
  <w:num w:numId="30" w16cid:durableId="269895976">
    <w:abstractNumId w:val="34"/>
  </w:num>
  <w:num w:numId="31" w16cid:durableId="1395548787">
    <w:abstractNumId w:val="16"/>
  </w:num>
  <w:num w:numId="32" w16cid:durableId="244534826">
    <w:abstractNumId w:val="29"/>
  </w:num>
  <w:num w:numId="33" w16cid:durableId="1852645679">
    <w:abstractNumId w:val="21"/>
  </w:num>
  <w:num w:numId="34" w16cid:durableId="804470411">
    <w:abstractNumId w:val="18"/>
  </w:num>
  <w:num w:numId="35" w16cid:durableId="436561697">
    <w:abstractNumId w:val="14"/>
  </w:num>
  <w:num w:numId="36" w16cid:durableId="550503628">
    <w:abstractNumId w:val="30"/>
  </w:num>
  <w:num w:numId="37" w16cid:durableId="759525038">
    <w:abstractNumId w:val="15"/>
  </w:num>
  <w:num w:numId="38" w16cid:durableId="1365985858">
    <w:abstractNumId w:val="38"/>
  </w:num>
  <w:num w:numId="39" w16cid:durableId="1359549021">
    <w:abstractNumId w:val="20"/>
  </w:num>
  <w:num w:numId="40" w16cid:durableId="1821536345">
    <w:abstractNumId w:val="17"/>
  </w:num>
  <w:num w:numId="41" w16cid:durableId="1428699365">
    <w:abstractNumId w:val="8"/>
  </w:num>
  <w:num w:numId="42" w16cid:durableId="857308685">
    <w:abstractNumId w:val="24"/>
  </w:num>
  <w:num w:numId="43" w16cid:durableId="1418483126">
    <w:abstractNumId w:val="5"/>
  </w:num>
  <w:num w:numId="44" w16cid:durableId="1408922337">
    <w:abstractNumId w:val="35"/>
  </w:num>
  <w:num w:numId="45" w16cid:durableId="1931888050">
    <w:abstractNumId w:val="11"/>
  </w:num>
  <w:num w:numId="46" w16cid:durableId="61860616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defaultTabStop w:val="709"/>
  <w:hyphenationZone w:val="283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FBD"/>
    <w:rsid w:val="000044DF"/>
    <w:rsid w:val="00026EB9"/>
    <w:rsid w:val="00036627"/>
    <w:rsid w:val="000529D2"/>
    <w:rsid w:val="00071DA2"/>
    <w:rsid w:val="0007338C"/>
    <w:rsid w:val="00084C2F"/>
    <w:rsid w:val="00090087"/>
    <w:rsid w:val="00095133"/>
    <w:rsid w:val="000B0221"/>
    <w:rsid w:val="000C56EF"/>
    <w:rsid w:val="000E1E00"/>
    <w:rsid w:val="0010544B"/>
    <w:rsid w:val="00113B0F"/>
    <w:rsid w:val="00121974"/>
    <w:rsid w:val="001300BD"/>
    <w:rsid w:val="001325B8"/>
    <w:rsid w:val="00146B0E"/>
    <w:rsid w:val="00147750"/>
    <w:rsid w:val="0017303D"/>
    <w:rsid w:val="001949F3"/>
    <w:rsid w:val="001C33A6"/>
    <w:rsid w:val="001D0D9D"/>
    <w:rsid w:val="001D77AA"/>
    <w:rsid w:val="001D7B52"/>
    <w:rsid w:val="001E6246"/>
    <w:rsid w:val="002032D4"/>
    <w:rsid w:val="00217190"/>
    <w:rsid w:val="00230634"/>
    <w:rsid w:val="002402FF"/>
    <w:rsid w:val="00245F7C"/>
    <w:rsid w:val="00247644"/>
    <w:rsid w:val="00251294"/>
    <w:rsid w:val="002554BE"/>
    <w:rsid w:val="00261E85"/>
    <w:rsid w:val="00262D1D"/>
    <w:rsid w:val="00274603"/>
    <w:rsid w:val="00294680"/>
    <w:rsid w:val="00297ABB"/>
    <w:rsid w:val="002B43ED"/>
    <w:rsid w:val="002C7AE9"/>
    <w:rsid w:val="002D3950"/>
    <w:rsid w:val="002F23C8"/>
    <w:rsid w:val="002F5387"/>
    <w:rsid w:val="002F571E"/>
    <w:rsid w:val="00321AEF"/>
    <w:rsid w:val="00323532"/>
    <w:rsid w:val="00332970"/>
    <w:rsid w:val="00360BA8"/>
    <w:rsid w:val="003750D0"/>
    <w:rsid w:val="00382A59"/>
    <w:rsid w:val="003B1106"/>
    <w:rsid w:val="003D6343"/>
    <w:rsid w:val="003E231D"/>
    <w:rsid w:val="003E3ECB"/>
    <w:rsid w:val="003F06A9"/>
    <w:rsid w:val="00407FBD"/>
    <w:rsid w:val="00411536"/>
    <w:rsid w:val="004222E9"/>
    <w:rsid w:val="004307FC"/>
    <w:rsid w:val="00436A7D"/>
    <w:rsid w:val="00443E0E"/>
    <w:rsid w:val="0044522F"/>
    <w:rsid w:val="00446352"/>
    <w:rsid w:val="00451107"/>
    <w:rsid w:val="00454AD9"/>
    <w:rsid w:val="00460152"/>
    <w:rsid w:val="004633BE"/>
    <w:rsid w:val="00471ABB"/>
    <w:rsid w:val="00485B8D"/>
    <w:rsid w:val="00496A04"/>
    <w:rsid w:val="004A0E68"/>
    <w:rsid w:val="004A22F2"/>
    <w:rsid w:val="004B226F"/>
    <w:rsid w:val="004B5FA3"/>
    <w:rsid w:val="004C6BE9"/>
    <w:rsid w:val="004E5AD5"/>
    <w:rsid w:val="004F551A"/>
    <w:rsid w:val="0050587E"/>
    <w:rsid w:val="00543856"/>
    <w:rsid w:val="00566520"/>
    <w:rsid w:val="0058037A"/>
    <w:rsid w:val="005A2A1F"/>
    <w:rsid w:val="005A3759"/>
    <w:rsid w:val="005C1954"/>
    <w:rsid w:val="005D2C0E"/>
    <w:rsid w:val="005D5309"/>
    <w:rsid w:val="005F18CE"/>
    <w:rsid w:val="005F4352"/>
    <w:rsid w:val="005F484A"/>
    <w:rsid w:val="006048E1"/>
    <w:rsid w:val="006404AF"/>
    <w:rsid w:val="00650D2A"/>
    <w:rsid w:val="00654A87"/>
    <w:rsid w:val="00676B5F"/>
    <w:rsid w:val="006A2104"/>
    <w:rsid w:val="006A3C9D"/>
    <w:rsid w:val="006B0A43"/>
    <w:rsid w:val="006B3040"/>
    <w:rsid w:val="006C50C4"/>
    <w:rsid w:val="006D4F13"/>
    <w:rsid w:val="006D6B8B"/>
    <w:rsid w:val="006E2E91"/>
    <w:rsid w:val="00702CB4"/>
    <w:rsid w:val="007039CC"/>
    <w:rsid w:val="007415B6"/>
    <w:rsid w:val="00743BDA"/>
    <w:rsid w:val="007511B0"/>
    <w:rsid w:val="007513CB"/>
    <w:rsid w:val="00757B2B"/>
    <w:rsid w:val="00765CB3"/>
    <w:rsid w:val="007A0415"/>
    <w:rsid w:val="007A0D88"/>
    <w:rsid w:val="007B7751"/>
    <w:rsid w:val="007C505C"/>
    <w:rsid w:val="00800E7E"/>
    <w:rsid w:val="00822C25"/>
    <w:rsid w:val="008965D2"/>
    <w:rsid w:val="008B4758"/>
    <w:rsid w:val="008B6CDB"/>
    <w:rsid w:val="008C7818"/>
    <w:rsid w:val="008D1F88"/>
    <w:rsid w:val="008E1CD9"/>
    <w:rsid w:val="009266D5"/>
    <w:rsid w:val="00950CA3"/>
    <w:rsid w:val="00977204"/>
    <w:rsid w:val="009A7CD2"/>
    <w:rsid w:val="009B3A80"/>
    <w:rsid w:val="009B734D"/>
    <w:rsid w:val="009C1FD4"/>
    <w:rsid w:val="009D5091"/>
    <w:rsid w:val="009E719B"/>
    <w:rsid w:val="00A14ED8"/>
    <w:rsid w:val="00A236D3"/>
    <w:rsid w:val="00A33129"/>
    <w:rsid w:val="00A5099B"/>
    <w:rsid w:val="00A72C56"/>
    <w:rsid w:val="00A800BC"/>
    <w:rsid w:val="00AA6F84"/>
    <w:rsid w:val="00AB6627"/>
    <w:rsid w:val="00AD5850"/>
    <w:rsid w:val="00AE0660"/>
    <w:rsid w:val="00AE57CC"/>
    <w:rsid w:val="00AF26C7"/>
    <w:rsid w:val="00B11495"/>
    <w:rsid w:val="00B13E95"/>
    <w:rsid w:val="00B5601D"/>
    <w:rsid w:val="00BB2560"/>
    <w:rsid w:val="00BB527B"/>
    <w:rsid w:val="00BE015C"/>
    <w:rsid w:val="00BF21C2"/>
    <w:rsid w:val="00C00E44"/>
    <w:rsid w:val="00C027B0"/>
    <w:rsid w:val="00C05078"/>
    <w:rsid w:val="00C123A8"/>
    <w:rsid w:val="00C225A7"/>
    <w:rsid w:val="00C426C5"/>
    <w:rsid w:val="00C45750"/>
    <w:rsid w:val="00C46055"/>
    <w:rsid w:val="00C479C6"/>
    <w:rsid w:val="00C568A6"/>
    <w:rsid w:val="00C70FE9"/>
    <w:rsid w:val="00C86727"/>
    <w:rsid w:val="00C876E1"/>
    <w:rsid w:val="00CB5D57"/>
    <w:rsid w:val="00CC7970"/>
    <w:rsid w:val="00CE7CD8"/>
    <w:rsid w:val="00CF6398"/>
    <w:rsid w:val="00D00105"/>
    <w:rsid w:val="00D210C5"/>
    <w:rsid w:val="00D21869"/>
    <w:rsid w:val="00D32119"/>
    <w:rsid w:val="00D560C6"/>
    <w:rsid w:val="00D57883"/>
    <w:rsid w:val="00D930E1"/>
    <w:rsid w:val="00DB4E57"/>
    <w:rsid w:val="00DC7D46"/>
    <w:rsid w:val="00DD342C"/>
    <w:rsid w:val="00DD34AD"/>
    <w:rsid w:val="00DE230E"/>
    <w:rsid w:val="00DE6D65"/>
    <w:rsid w:val="00DE77AB"/>
    <w:rsid w:val="00E0665B"/>
    <w:rsid w:val="00E41D02"/>
    <w:rsid w:val="00E43C55"/>
    <w:rsid w:val="00E45C11"/>
    <w:rsid w:val="00E505F9"/>
    <w:rsid w:val="00E61DC3"/>
    <w:rsid w:val="00E647BE"/>
    <w:rsid w:val="00E66F24"/>
    <w:rsid w:val="00E71629"/>
    <w:rsid w:val="00E80851"/>
    <w:rsid w:val="00E955AF"/>
    <w:rsid w:val="00EE530D"/>
    <w:rsid w:val="00EF1420"/>
    <w:rsid w:val="00F21A3E"/>
    <w:rsid w:val="00F47993"/>
    <w:rsid w:val="00F65F91"/>
    <w:rsid w:val="00F93079"/>
    <w:rsid w:val="00FA3402"/>
    <w:rsid w:val="00FA3D2E"/>
    <w:rsid w:val="00FA56CE"/>
    <w:rsid w:val="00FB4DBB"/>
    <w:rsid w:val="00FB61D9"/>
    <w:rsid w:val="00FE1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90C38B"/>
  <w15:docId w15:val="{EB69099C-C99A-437B-BF60-023F1A81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1EDE"/>
    <w:rPr>
      <w:rFonts w:ascii="MS Sans Serif" w:hAnsi="MS Sans Serif" w:cs="MS Sans Serif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E1EDE"/>
    <w:pPr>
      <w:keepNext/>
      <w:jc w:val="center"/>
      <w:outlineLvl w:val="0"/>
    </w:pPr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407FBD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FE1E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FE1EDE"/>
    <w:rPr>
      <w:rFonts w:ascii="Tahoma" w:hAnsi="Tahoma" w:cs="Tahoma"/>
      <w:sz w:val="16"/>
      <w:szCs w:val="16"/>
      <w:lang w:val="en-US" w:eastAsia="it-IT"/>
    </w:rPr>
  </w:style>
  <w:style w:type="character" w:styleId="Collegamentoipertestuale">
    <w:name w:val="Hyperlink"/>
    <w:uiPriority w:val="99"/>
    <w:rsid w:val="00FE1EDE"/>
    <w:rPr>
      <w:rFonts w:ascii="Times New Roman" w:hAnsi="Times New Roman"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character" w:styleId="Collegamentovisitato">
    <w:name w:val="FollowedHyperlink"/>
    <w:uiPriority w:val="99"/>
    <w:rsid w:val="00FE1EDE"/>
    <w:rPr>
      <w:rFonts w:ascii="Times New Roman" w:hAnsi="Times New Roman" w:cs="Times New Roman"/>
      <w:color w:val="800080"/>
      <w:u w:val="single"/>
    </w:rPr>
  </w:style>
  <w:style w:type="paragraph" w:styleId="Titolo">
    <w:name w:val="Title"/>
    <w:basedOn w:val="Normale"/>
    <w:next w:val="Sottotitolo"/>
    <w:link w:val="TitoloCarattere"/>
    <w:qFormat/>
    <w:rsid w:val="00026EB9"/>
    <w:pPr>
      <w:widowControl w:val="0"/>
      <w:suppressAutoHyphens/>
      <w:jc w:val="center"/>
    </w:pPr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character" w:customStyle="1" w:styleId="TitoloCarattere">
    <w:name w:val="Titolo Carattere"/>
    <w:basedOn w:val="Carpredefinitoparagrafo"/>
    <w:link w:val="Titolo"/>
    <w:rsid w:val="00026EB9"/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paragraph" w:styleId="Sottotitolo">
    <w:name w:val="Subtitle"/>
    <w:basedOn w:val="Normale"/>
    <w:next w:val="Corpotesto"/>
    <w:link w:val="SottotitoloCarattere"/>
    <w:qFormat/>
    <w:rsid w:val="00026EB9"/>
    <w:pPr>
      <w:widowControl w:val="0"/>
      <w:suppressAutoHyphens/>
      <w:spacing w:after="60"/>
      <w:jc w:val="center"/>
    </w:pPr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character" w:customStyle="1" w:styleId="SottotitoloCarattere">
    <w:name w:val="Sottotitolo Carattere"/>
    <w:basedOn w:val="Carpredefinitoparagrafo"/>
    <w:link w:val="Sottotitolo"/>
    <w:rsid w:val="00026EB9"/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rsid w:val="00026EB9"/>
    <w:pPr>
      <w:widowControl w:val="0"/>
      <w:suppressAutoHyphens/>
      <w:ind w:left="708"/>
    </w:pPr>
    <w:rPr>
      <w:rFonts w:ascii="Times New Roman" w:eastAsia="SimSun" w:hAnsi="Times New Roman" w:cs="Mangal"/>
      <w:color w:val="00000A"/>
      <w:kern w:val="1"/>
      <w:sz w:val="24"/>
      <w:szCs w:val="24"/>
      <w:lang w:eastAsia="hi-IN" w:bidi="hi-I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26EB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26EB9"/>
    <w:rPr>
      <w:rFonts w:ascii="MS Sans Serif" w:hAnsi="MS Sans Serif" w:cs="MS Sans Serif"/>
      <w:lang w:val="en-US"/>
    </w:rPr>
  </w:style>
  <w:style w:type="paragraph" w:customStyle="1" w:styleId="Default">
    <w:name w:val="Default"/>
    <w:rsid w:val="000529D2"/>
    <w:pPr>
      <w:suppressAutoHyphens/>
      <w:spacing w:line="100" w:lineRule="atLeast"/>
    </w:pPr>
    <w:rPr>
      <w:rFonts w:ascii="Times New Roman" w:hAnsi="Times New Roman"/>
      <w:color w:val="000000"/>
      <w:kern w:val="1"/>
      <w:sz w:val="24"/>
      <w:szCs w:val="24"/>
      <w:lang w:eastAsia="hi-IN" w:bidi="hi-IN"/>
    </w:rPr>
  </w:style>
  <w:style w:type="paragraph" w:styleId="Paragrafoelenco">
    <w:name w:val="List Paragraph"/>
    <w:basedOn w:val="Normale"/>
    <w:link w:val="ParagrafoelencoCarattere"/>
    <w:qFormat/>
    <w:rsid w:val="000529D2"/>
    <w:pPr>
      <w:widowControl w:val="0"/>
      <w:suppressAutoHyphens/>
      <w:ind w:left="708"/>
    </w:pPr>
    <w:rPr>
      <w:rFonts w:ascii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Contenutotabella">
    <w:name w:val="Contenuto tabella"/>
    <w:basedOn w:val="Normale"/>
    <w:rsid w:val="000529D2"/>
    <w:pPr>
      <w:widowControl w:val="0"/>
      <w:suppressLineNumbers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table" w:styleId="Grigliatabella">
    <w:name w:val="Table Grid"/>
    <w:basedOn w:val="Tabellanormale"/>
    <w:uiPriority w:val="59"/>
    <w:rsid w:val="00F93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436A7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46352"/>
    <w:rPr>
      <w:color w:val="605E5C"/>
      <w:shd w:val="clear" w:color="auto" w:fill="E1DFDD"/>
    </w:rPr>
  </w:style>
  <w:style w:type="paragraph" w:customStyle="1" w:styleId="Comma">
    <w:name w:val="Comma"/>
    <w:basedOn w:val="Paragrafoelenco"/>
    <w:link w:val="CommaCarattere"/>
    <w:qFormat/>
    <w:rsid w:val="00147750"/>
    <w:pPr>
      <w:widowControl/>
      <w:numPr>
        <w:numId w:val="19"/>
      </w:numPr>
      <w:suppressAutoHyphens w:val="0"/>
      <w:spacing w:after="24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147750"/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CommaCarattere">
    <w:name w:val="Comma Carattere"/>
    <w:basedOn w:val="ParagrafoelencoCarattere"/>
    <w:link w:val="Comma"/>
    <w:rsid w:val="00147750"/>
    <w:rPr>
      <w:rFonts w:asciiTheme="minorHAnsi" w:eastAsiaTheme="minorHAnsi" w:hAnsiTheme="minorHAnsi" w:cstheme="minorBidi"/>
      <w:kern w:val="1"/>
      <w:sz w:val="22"/>
      <w:szCs w:val="22"/>
      <w:lang w:eastAsia="en-US" w:bidi="hi-IN"/>
    </w:rPr>
  </w:style>
  <w:style w:type="character" w:customStyle="1" w:styleId="ui-provider">
    <w:name w:val="ui-provider"/>
    <w:basedOn w:val="Carpredefinitoparagrafo"/>
    <w:rsid w:val="00147750"/>
  </w:style>
  <w:style w:type="table" w:customStyle="1" w:styleId="TableNormal">
    <w:name w:val="Table Normal"/>
    <w:uiPriority w:val="2"/>
    <w:semiHidden/>
    <w:unhideWhenUsed/>
    <w:qFormat/>
    <w:rsid w:val="00C426C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1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E63D4-C781-4FE0-ABDD-1A8B4030F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dell'Istruzione, dell'Università e della Ricerca - Ufficio Scolastico Regionale per il Lazio</vt:lpstr>
    </vt:vector>
  </TitlesOfParts>
  <Company>Dir. Did. I° Circolo Aprilia</Company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dell'Istruzione, dell'Università e della Ricerca - Ufficio Scolastico Regionale per il Lazio</dc:title>
  <dc:creator>Istituto Compresivo Gramasci - Aprilia - Lt</dc:creator>
  <cp:lastModifiedBy>Office1</cp:lastModifiedBy>
  <cp:revision>64</cp:revision>
  <cp:lastPrinted>2023-05-14T16:55:00Z</cp:lastPrinted>
  <dcterms:created xsi:type="dcterms:W3CDTF">2022-12-23T12:05:00Z</dcterms:created>
  <dcterms:modified xsi:type="dcterms:W3CDTF">2023-06-05T13:41:00Z</dcterms:modified>
</cp:coreProperties>
</file>